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1534" w:rsidRDefault="00AD1534" w:rsidP="00AD1534">
      <w:pPr>
        <w:spacing w:line="360" w:lineRule="auto"/>
        <w:ind w:left="357"/>
        <w:jc w:val="both"/>
      </w:pPr>
      <w:r>
        <w:rPr>
          <w:noProof/>
          <w:lang w:eastAsia="pl-PL"/>
        </w:rPr>
        <w:drawing>
          <wp:inline distT="0" distB="0" distL="0" distR="0">
            <wp:extent cx="5756910" cy="755650"/>
            <wp:effectExtent l="19050" t="0" r="0" b="0"/>
            <wp:docPr id="1" name="Obraz 1" descr="RPO_HERB_EFR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PO_HERB_EFRR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1534" w:rsidRDefault="00AD1534" w:rsidP="00AD1534">
      <w:pPr>
        <w:pStyle w:val="Tekstpodstawowy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załącznik nr 3</w:t>
      </w:r>
    </w:p>
    <w:p w:rsidR="00AD1534" w:rsidRDefault="00AD1534" w:rsidP="00AD1534">
      <w:pPr>
        <w:pStyle w:val="Tekstpodstawowy"/>
        <w:jc w:val="right"/>
        <w:rPr>
          <w:rFonts w:ascii="Calibri" w:hAnsi="Calibri" w:cs="Calibri"/>
        </w:rPr>
      </w:pPr>
    </w:p>
    <w:p w:rsidR="005B4DD9" w:rsidRDefault="00AD1534" w:rsidP="00AD1534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Harmonogram płatności</w:t>
      </w:r>
    </w:p>
    <w:p w:rsidR="00AD1534" w:rsidRDefault="005B4DD9" w:rsidP="00AD1534">
      <w:pPr>
        <w:pStyle w:val="Tekstpodstawowy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(</w:t>
      </w:r>
      <w:r w:rsidRPr="005B4DD9">
        <w:rPr>
          <w:rFonts w:ascii="Calibri" w:hAnsi="Calibri" w:cs="Calibri"/>
          <w:b/>
        </w:rPr>
        <w:t>Harmonogram powinien zosta</w:t>
      </w:r>
      <w:r w:rsidRPr="005B4DD9">
        <w:rPr>
          <w:rFonts w:ascii="Calibri" w:hAnsi="Calibri" w:cs="Calibri" w:hint="eastAsia"/>
          <w:b/>
        </w:rPr>
        <w:t>ć</w:t>
      </w:r>
      <w:r w:rsidRPr="005B4DD9">
        <w:rPr>
          <w:rFonts w:ascii="Calibri" w:hAnsi="Calibri" w:cs="Calibri"/>
          <w:b/>
        </w:rPr>
        <w:t xml:space="preserve"> sporz</w:t>
      </w:r>
      <w:r w:rsidRPr="005B4DD9">
        <w:rPr>
          <w:rFonts w:ascii="Calibri" w:hAnsi="Calibri" w:cs="Calibri" w:hint="eastAsia"/>
          <w:b/>
        </w:rPr>
        <w:t>ą</w:t>
      </w:r>
      <w:r w:rsidRPr="005B4DD9">
        <w:rPr>
          <w:rFonts w:ascii="Calibri" w:hAnsi="Calibri" w:cs="Calibri"/>
          <w:b/>
        </w:rPr>
        <w:t>dzony w uj</w:t>
      </w:r>
      <w:r w:rsidRPr="005B4DD9">
        <w:rPr>
          <w:rFonts w:ascii="Calibri" w:hAnsi="Calibri" w:cs="Calibri" w:hint="eastAsia"/>
          <w:b/>
        </w:rPr>
        <w:t>ę</w:t>
      </w:r>
      <w:r w:rsidRPr="005B4DD9">
        <w:rPr>
          <w:rFonts w:ascii="Calibri" w:hAnsi="Calibri" w:cs="Calibri"/>
          <w:b/>
        </w:rPr>
        <w:t>ciu maksymalnie kwartalnym</w:t>
      </w:r>
      <w:r>
        <w:rPr>
          <w:rFonts w:ascii="Calibri" w:hAnsi="Calibri" w:cs="Calibri"/>
          <w:b/>
        </w:rPr>
        <w:t>)</w:t>
      </w:r>
    </w:p>
    <w:p w:rsidR="00AD1534" w:rsidRDefault="00AD1534" w:rsidP="00AD1534">
      <w:pPr>
        <w:pStyle w:val="Tekstpodstawowy"/>
        <w:jc w:val="center"/>
        <w:rPr>
          <w:rFonts w:ascii="Calibri" w:hAnsi="Calibri" w:cs="Calibri"/>
          <w:b/>
        </w:rPr>
      </w:pPr>
    </w:p>
    <w:tbl>
      <w:tblPr>
        <w:tblW w:w="9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992"/>
        <w:gridCol w:w="397"/>
        <w:gridCol w:w="1162"/>
        <w:gridCol w:w="1187"/>
        <w:gridCol w:w="656"/>
        <w:gridCol w:w="1603"/>
        <w:gridCol w:w="240"/>
        <w:gridCol w:w="2019"/>
      </w:tblGrid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Wersja</w:t>
            </w: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Status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przesłania</w:t>
            </w: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Data zatwierdzenia</w:t>
            </w:r>
          </w:p>
        </w:tc>
      </w:tr>
      <w:tr w:rsidR="00AD1534" w:rsidRPr="00383AFE" w:rsidTr="005D7B43">
        <w:trPr>
          <w:trHeight w:val="510"/>
        </w:trPr>
        <w:tc>
          <w:tcPr>
            <w:tcW w:w="2348" w:type="dxa"/>
            <w:gridSpan w:val="3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34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59" w:type="dxa"/>
            <w:gridSpan w:val="2"/>
            <w:tcBorders>
              <w:bottom w:val="single" w:sz="4" w:space="0" w:color="auto"/>
            </w:tcBorders>
            <w:shd w:val="clear" w:color="auto" w:fill="DCDCDC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215" w:type="dxa"/>
            <w:gridSpan w:val="9"/>
            <w:tcBorders>
              <w:left w:val="nil"/>
              <w:right w:val="nil"/>
            </w:tcBorders>
            <w:shd w:val="clear" w:color="auto" w:fill="auto"/>
          </w:tcPr>
          <w:p w:rsidR="00AD1534" w:rsidRPr="00383AFE" w:rsidRDefault="00AD1534" w:rsidP="005D7B4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D1534" w:rsidRPr="00383AFE" w:rsidTr="005D7B43">
        <w:tc>
          <w:tcPr>
            <w:tcW w:w="95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Rok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Kwartał</w:t>
            </w: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Miesiąc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51" w:type="dxa"/>
            <w:gridSpan w:val="3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 xml:space="preserve">Suma kwartał X 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959" w:type="dxa"/>
            <w:vMerge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Razem dla rok XXXX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D1534" w:rsidRPr="00383AFE" w:rsidTr="005D7B43">
        <w:trPr>
          <w:trHeight w:val="510"/>
        </w:trPr>
        <w:tc>
          <w:tcPr>
            <w:tcW w:w="3510" w:type="dxa"/>
            <w:gridSpan w:val="4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Ogółem</w:t>
            </w: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843" w:type="dxa"/>
            <w:gridSpan w:val="2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019" w:type="dxa"/>
            <w:tcBorders>
              <w:bottom w:val="single" w:sz="4" w:space="0" w:color="auto"/>
            </w:tcBorders>
            <w:shd w:val="clear" w:color="auto" w:fill="DCDCD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</w:p>
    <w:p w:rsidR="00AD1534" w:rsidRPr="00383AFE" w:rsidRDefault="00AD1534" w:rsidP="00AD1534">
      <w:pPr>
        <w:rPr>
          <w:rFonts w:ascii="Arial" w:hAnsi="Arial" w:cs="Arial"/>
          <w:b/>
          <w:sz w:val="24"/>
          <w:szCs w:val="24"/>
        </w:rPr>
      </w:pPr>
      <w:r w:rsidRPr="00383AFE">
        <w:rPr>
          <w:rFonts w:ascii="Arial" w:hAnsi="Arial" w:cs="Arial"/>
          <w:b/>
          <w:sz w:val="24"/>
          <w:szCs w:val="24"/>
        </w:rPr>
        <w:t>Informacje ogólne z karty umowy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AD1534" w:rsidRPr="00383AFE" w:rsidTr="005D7B43">
        <w:trPr>
          <w:trHeight w:val="510"/>
        </w:trPr>
        <w:tc>
          <w:tcPr>
            <w:tcW w:w="3070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ogółem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Wydatki kwalifikowalne</w:t>
            </w:r>
          </w:p>
        </w:tc>
        <w:tc>
          <w:tcPr>
            <w:tcW w:w="3071" w:type="dxa"/>
            <w:tcBorders>
              <w:bottom w:val="single" w:sz="4" w:space="0" w:color="auto"/>
            </w:tcBorders>
            <w:shd w:val="clear" w:color="auto" w:fill="BCBCBC"/>
            <w:vAlign w:val="center"/>
          </w:tcPr>
          <w:p w:rsidR="00AD1534" w:rsidRPr="00383AFE" w:rsidRDefault="00AD1534" w:rsidP="005D7B43">
            <w:pPr>
              <w:spacing w:after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83AFE">
              <w:rPr>
                <w:rFonts w:ascii="Arial" w:hAnsi="Arial" w:cs="Arial"/>
                <w:b/>
                <w:sz w:val="20"/>
                <w:szCs w:val="20"/>
              </w:rPr>
              <w:t>Dofinansowanie</w:t>
            </w:r>
          </w:p>
        </w:tc>
      </w:tr>
      <w:tr w:rsidR="00AD1534" w:rsidRPr="00383AFE" w:rsidTr="005D7B43">
        <w:trPr>
          <w:trHeight w:val="510"/>
        </w:trPr>
        <w:tc>
          <w:tcPr>
            <w:tcW w:w="3070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071" w:type="dxa"/>
            <w:shd w:val="clear" w:color="auto" w:fill="DCDCDC"/>
          </w:tcPr>
          <w:p w:rsidR="00AD1534" w:rsidRPr="00383AFE" w:rsidRDefault="00AD1534" w:rsidP="005D7B43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AD1534" w:rsidRPr="00212DD0" w:rsidRDefault="00AD1534" w:rsidP="00AD1534">
      <w:pPr>
        <w:pStyle w:val="Tekstpodstawowy"/>
        <w:jc w:val="center"/>
        <w:rPr>
          <w:rFonts w:ascii="Calibri" w:hAnsi="Calibri" w:cs="Calibri"/>
          <w:b/>
          <w:noProof/>
          <w:sz w:val="22"/>
          <w:szCs w:val="22"/>
        </w:rPr>
      </w:pPr>
      <w:bookmarkStart w:id="0" w:name="_GoBack"/>
      <w:bookmarkEnd w:id="0"/>
    </w:p>
    <w:p w:rsidR="005B4DD9" w:rsidRDefault="005B4DD9"/>
    <w:sectPr w:rsidR="005B4DD9" w:rsidSect="00E710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D1534"/>
    <w:rsid w:val="005B4DD9"/>
    <w:rsid w:val="0086229B"/>
    <w:rsid w:val="00AD1534"/>
    <w:rsid w:val="00E71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78B851-C985-4557-9C26-A3C842266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1534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rsid w:val="00AD1534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AD153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D15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153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Opolskiego</Company>
  <LinksUpToDate>false</LinksUpToDate>
  <CharactersWithSpaces>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agata.szumanska</dc:creator>
  <cp:keywords/>
  <dc:description/>
  <cp:lastModifiedBy>Magdalena Lewanda</cp:lastModifiedBy>
  <cp:revision>3</cp:revision>
  <dcterms:created xsi:type="dcterms:W3CDTF">2015-03-18T07:43:00Z</dcterms:created>
  <dcterms:modified xsi:type="dcterms:W3CDTF">2015-08-20T08:57:00Z</dcterms:modified>
</cp:coreProperties>
</file>